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524B6" w14:textId="77777777" w:rsidR="00D138F4" w:rsidRDefault="00D138F4" w:rsidP="005F2504">
      <w:pPr>
        <w:pStyle w:val="NoSpacing"/>
        <w:jc w:val="center"/>
        <w:rPr>
          <w:sz w:val="10"/>
        </w:rPr>
      </w:pPr>
    </w:p>
    <w:p w14:paraId="0F91CE98" w14:textId="77777777" w:rsidR="00D138F4" w:rsidRPr="00BD626A" w:rsidRDefault="00D138F4" w:rsidP="005F2504">
      <w:pPr>
        <w:pStyle w:val="NoSpacing"/>
        <w:jc w:val="center"/>
        <w:rPr>
          <w:sz w:val="1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19"/>
        <w:gridCol w:w="2920"/>
        <w:gridCol w:w="2919"/>
        <w:gridCol w:w="2920"/>
        <w:gridCol w:w="2920"/>
      </w:tblGrid>
      <w:tr w:rsidR="00155F8A" w14:paraId="3F966076" w14:textId="77777777" w:rsidTr="00370744">
        <w:tc>
          <w:tcPr>
            <w:tcW w:w="14598" w:type="dxa"/>
            <w:gridSpan w:val="5"/>
            <w:shd w:val="clear" w:color="auto" w:fill="4F81BD" w:themeFill="accent1"/>
          </w:tcPr>
          <w:p w14:paraId="31059E4B" w14:textId="14B55A26" w:rsidR="00155F8A" w:rsidRPr="00EA06BE" w:rsidRDefault="00405F2B" w:rsidP="00D0633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NC Essential</w:t>
            </w:r>
            <w:r w:rsidR="00155F8A" w:rsidRPr="00EA06BE">
              <w:rPr>
                <w:b/>
                <w:sz w:val="28"/>
                <w:szCs w:val="28"/>
              </w:rPr>
              <w:t xml:space="preserve"> Standards </w:t>
            </w:r>
          </w:p>
        </w:tc>
      </w:tr>
      <w:tr w:rsidR="00834A30" w14:paraId="6BA9EEFA" w14:textId="77777777" w:rsidTr="00370744">
        <w:tc>
          <w:tcPr>
            <w:tcW w:w="14598" w:type="dxa"/>
            <w:gridSpan w:val="5"/>
            <w:shd w:val="clear" w:color="auto" w:fill="95B3D7" w:themeFill="accent1" w:themeFillTint="99"/>
          </w:tcPr>
          <w:p w14:paraId="092F039A" w14:textId="35A4C07A" w:rsidR="00834A30" w:rsidRPr="00EA06BE" w:rsidRDefault="00370744" w:rsidP="007D16E3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Key Areas of Focus for </w:t>
            </w:r>
            <w:r w:rsidR="007D16E3">
              <w:rPr>
                <w:b/>
                <w:sz w:val="28"/>
                <w:szCs w:val="28"/>
              </w:rPr>
              <w:t>Social Studies</w:t>
            </w:r>
          </w:p>
        </w:tc>
      </w:tr>
      <w:tr w:rsidR="007D16E3" w14:paraId="295571D1" w14:textId="77777777" w:rsidTr="007D16E3">
        <w:tc>
          <w:tcPr>
            <w:tcW w:w="2919" w:type="dxa"/>
            <w:shd w:val="clear" w:color="auto" w:fill="9BBB59" w:themeFill="accent3"/>
          </w:tcPr>
          <w:p w14:paraId="06FF7812" w14:textId="0C933974" w:rsidR="007D16E3" w:rsidRPr="00405F2B" w:rsidRDefault="007D16E3" w:rsidP="00405F2B">
            <w:pPr>
              <w:pStyle w:val="NoSpacing"/>
              <w:tabs>
                <w:tab w:val="left" w:pos="1440"/>
              </w:tabs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>1</w:t>
            </w:r>
            <w:hyperlink r:id="rId9" w:history="1">
              <w:r w:rsidRPr="00405F2B">
                <w:rPr>
                  <w:rStyle w:val="Hyperlink"/>
                  <w:b/>
                </w:rPr>
                <w:t xml:space="preserve"> </w:t>
              </w:r>
            </w:hyperlink>
          </w:p>
        </w:tc>
        <w:tc>
          <w:tcPr>
            <w:tcW w:w="2920" w:type="dxa"/>
            <w:shd w:val="clear" w:color="auto" w:fill="9BBB59" w:themeFill="accent3"/>
          </w:tcPr>
          <w:p w14:paraId="11ADFEEB" w14:textId="01BAB9A5" w:rsidR="007D16E3" w:rsidRPr="000A19DC" w:rsidRDefault="007D16E3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>2</w:t>
            </w:r>
          </w:p>
        </w:tc>
        <w:tc>
          <w:tcPr>
            <w:tcW w:w="2919" w:type="dxa"/>
            <w:shd w:val="clear" w:color="auto" w:fill="9BBB59" w:themeFill="accent3"/>
          </w:tcPr>
          <w:p w14:paraId="5B192F92" w14:textId="455E1A2A" w:rsidR="007D16E3" w:rsidRPr="000A19DC" w:rsidRDefault="007D16E3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>3</w:t>
            </w:r>
          </w:p>
        </w:tc>
        <w:tc>
          <w:tcPr>
            <w:tcW w:w="2920" w:type="dxa"/>
            <w:shd w:val="clear" w:color="auto" w:fill="9BBB59" w:themeFill="accent3"/>
          </w:tcPr>
          <w:p w14:paraId="7042E8B3" w14:textId="1CBA4139" w:rsidR="007D16E3" w:rsidRPr="000A19DC" w:rsidRDefault="007D16E3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>4</w:t>
            </w:r>
          </w:p>
        </w:tc>
        <w:tc>
          <w:tcPr>
            <w:tcW w:w="2920" w:type="dxa"/>
            <w:shd w:val="clear" w:color="auto" w:fill="9BBB59" w:themeFill="accent3"/>
          </w:tcPr>
          <w:p w14:paraId="403DD494" w14:textId="77777777" w:rsidR="007D16E3" w:rsidRPr="000A19DC" w:rsidRDefault="007D16E3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>5</w:t>
            </w:r>
          </w:p>
          <w:p w14:paraId="3141187E" w14:textId="7B6A3809" w:rsidR="007D16E3" w:rsidRDefault="007D16E3" w:rsidP="00405F2B">
            <w:pPr>
              <w:pStyle w:val="NoSpacing"/>
              <w:jc w:val="center"/>
              <w:rPr>
                <w:b/>
              </w:rPr>
            </w:pPr>
          </w:p>
        </w:tc>
      </w:tr>
      <w:tr w:rsidR="007D16E3" w:rsidRPr="00EA06BE" w14:paraId="60D415B5" w14:textId="77777777" w:rsidTr="007D16E3">
        <w:trPr>
          <w:trHeight w:val="1077"/>
        </w:trPr>
        <w:tc>
          <w:tcPr>
            <w:tcW w:w="2919" w:type="dxa"/>
            <w:shd w:val="clear" w:color="auto" w:fill="D6E3BC" w:themeFill="accent3" w:themeFillTint="66"/>
          </w:tcPr>
          <w:p w14:paraId="1C2EA5AC" w14:textId="73B7CF63" w:rsidR="007D16E3" w:rsidRPr="00EA06BE" w:rsidRDefault="00FB4BB1" w:rsidP="0090413E">
            <w:pPr>
              <w:pStyle w:val="NoSpacing"/>
              <w:tabs>
                <w:tab w:val="left" w:pos="1440"/>
              </w:tabs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Citizenship and Government</w:t>
            </w:r>
          </w:p>
        </w:tc>
        <w:tc>
          <w:tcPr>
            <w:tcW w:w="2920" w:type="dxa"/>
            <w:shd w:val="clear" w:color="auto" w:fill="D6E3BC" w:themeFill="accent3" w:themeFillTint="66"/>
          </w:tcPr>
          <w:p w14:paraId="4496772D" w14:textId="2CD441F2" w:rsidR="007D16E3" w:rsidRPr="00EA06BE" w:rsidRDefault="00DA31C7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Historical Perspectives</w:t>
            </w:r>
          </w:p>
        </w:tc>
        <w:tc>
          <w:tcPr>
            <w:tcW w:w="2919" w:type="dxa"/>
            <w:shd w:val="clear" w:color="auto" w:fill="D6E3BC" w:themeFill="accent3" w:themeFillTint="66"/>
          </w:tcPr>
          <w:p w14:paraId="5B66CA58" w14:textId="06DAF665" w:rsidR="007D16E3" w:rsidRPr="00EA06BE" w:rsidRDefault="009B1202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Earth’s Geographical Patterns</w:t>
            </w:r>
          </w:p>
        </w:tc>
        <w:tc>
          <w:tcPr>
            <w:tcW w:w="2920" w:type="dxa"/>
            <w:shd w:val="clear" w:color="auto" w:fill="D6E3BC" w:themeFill="accent3" w:themeFillTint="66"/>
          </w:tcPr>
          <w:p w14:paraId="116D795F" w14:textId="0C937B33" w:rsidR="007D16E3" w:rsidRPr="00EA06BE" w:rsidRDefault="00DA31C7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Cultural Diversity</w:t>
            </w:r>
          </w:p>
        </w:tc>
        <w:tc>
          <w:tcPr>
            <w:tcW w:w="2920" w:type="dxa"/>
            <w:shd w:val="clear" w:color="auto" w:fill="D6E3BC" w:themeFill="accent3" w:themeFillTint="66"/>
          </w:tcPr>
          <w:p w14:paraId="5A21E17B" w14:textId="7BFEEFD6" w:rsidR="007D16E3" w:rsidRPr="00EA06BE" w:rsidRDefault="00DA31C7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Resources</w:t>
            </w:r>
          </w:p>
        </w:tc>
      </w:tr>
      <w:tr w:rsidR="007D16E3" w14:paraId="2B8CCBC8" w14:textId="77777777" w:rsidTr="007D16E3">
        <w:tc>
          <w:tcPr>
            <w:tcW w:w="2919" w:type="dxa"/>
            <w:shd w:val="clear" w:color="auto" w:fill="C0504D" w:themeFill="accent2"/>
          </w:tcPr>
          <w:p w14:paraId="20D5653C" w14:textId="4E069B99" w:rsidR="007D16E3" w:rsidRPr="008419FF" w:rsidRDefault="007D16E3" w:rsidP="00EB5B79">
            <w:pPr>
              <w:pStyle w:val="NoSpacing"/>
              <w:tabs>
                <w:tab w:val="left" w:pos="144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proofErr w:type="gramStart"/>
            <w:r>
              <w:rPr>
                <w:b/>
                <w:sz w:val="20"/>
              </w:rPr>
              <w:t>of</w:t>
            </w:r>
            <w:proofErr w:type="gramEnd"/>
            <w:r>
              <w:rPr>
                <w:b/>
                <w:sz w:val="20"/>
              </w:rPr>
              <w:t xml:space="preserve"> Weeks</w:t>
            </w:r>
          </w:p>
        </w:tc>
        <w:tc>
          <w:tcPr>
            <w:tcW w:w="2920" w:type="dxa"/>
            <w:shd w:val="clear" w:color="auto" w:fill="C0504D" w:themeFill="accent2"/>
          </w:tcPr>
          <w:p w14:paraId="3599802C" w14:textId="3815DEEB" w:rsidR="007D16E3" w:rsidRPr="00155F8A" w:rsidRDefault="007D16E3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proofErr w:type="gramStart"/>
            <w:r>
              <w:rPr>
                <w:b/>
                <w:sz w:val="20"/>
              </w:rPr>
              <w:t>of</w:t>
            </w:r>
            <w:proofErr w:type="gramEnd"/>
            <w:r>
              <w:rPr>
                <w:b/>
                <w:sz w:val="20"/>
              </w:rPr>
              <w:t xml:space="preserve"> Weeks</w:t>
            </w:r>
          </w:p>
        </w:tc>
        <w:tc>
          <w:tcPr>
            <w:tcW w:w="2919" w:type="dxa"/>
            <w:shd w:val="clear" w:color="auto" w:fill="C0504D" w:themeFill="accent2"/>
          </w:tcPr>
          <w:p w14:paraId="5CD6D580" w14:textId="6BDDBE69" w:rsidR="007D16E3" w:rsidRPr="00155F8A" w:rsidRDefault="007D16E3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proofErr w:type="gramStart"/>
            <w:r>
              <w:rPr>
                <w:b/>
                <w:sz w:val="20"/>
              </w:rPr>
              <w:t>of</w:t>
            </w:r>
            <w:proofErr w:type="gramEnd"/>
            <w:r>
              <w:rPr>
                <w:b/>
                <w:sz w:val="20"/>
              </w:rPr>
              <w:t xml:space="preserve"> Weeks</w:t>
            </w:r>
          </w:p>
        </w:tc>
        <w:tc>
          <w:tcPr>
            <w:tcW w:w="2920" w:type="dxa"/>
            <w:shd w:val="clear" w:color="auto" w:fill="C0504D" w:themeFill="accent2"/>
          </w:tcPr>
          <w:p w14:paraId="38C96E36" w14:textId="5F06B6C5" w:rsidR="007D16E3" w:rsidRPr="00155F8A" w:rsidRDefault="007D16E3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proofErr w:type="gramStart"/>
            <w:r>
              <w:rPr>
                <w:b/>
                <w:sz w:val="20"/>
              </w:rPr>
              <w:t>of</w:t>
            </w:r>
            <w:proofErr w:type="gramEnd"/>
            <w:r>
              <w:rPr>
                <w:b/>
                <w:sz w:val="20"/>
              </w:rPr>
              <w:t xml:space="preserve"> Weeks</w:t>
            </w:r>
          </w:p>
        </w:tc>
        <w:tc>
          <w:tcPr>
            <w:tcW w:w="2920" w:type="dxa"/>
            <w:shd w:val="clear" w:color="auto" w:fill="C0504D" w:themeFill="accent2"/>
          </w:tcPr>
          <w:p w14:paraId="5D1E1FBD" w14:textId="77777777" w:rsidR="007D16E3" w:rsidRPr="00155F8A" w:rsidRDefault="007D16E3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proofErr w:type="gramStart"/>
            <w:r>
              <w:rPr>
                <w:b/>
                <w:sz w:val="20"/>
              </w:rPr>
              <w:t>of</w:t>
            </w:r>
            <w:proofErr w:type="gramEnd"/>
            <w:r>
              <w:rPr>
                <w:b/>
                <w:sz w:val="20"/>
              </w:rPr>
              <w:t xml:space="preserve"> Weeks</w:t>
            </w:r>
          </w:p>
          <w:p w14:paraId="6B475B77" w14:textId="281E79BE" w:rsidR="007D16E3" w:rsidRDefault="007D16E3" w:rsidP="00EB5B79">
            <w:pPr>
              <w:pStyle w:val="NoSpacing"/>
              <w:jc w:val="center"/>
              <w:rPr>
                <w:b/>
                <w:sz w:val="20"/>
              </w:rPr>
            </w:pPr>
          </w:p>
        </w:tc>
      </w:tr>
      <w:tr w:rsidR="007D16E3" w:rsidRPr="009952CD" w14:paraId="58370CF7" w14:textId="77777777" w:rsidTr="007D16E3">
        <w:trPr>
          <w:trHeight w:val="1500"/>
        </w:trPr>
        <w:tc>
          <w:tcPr>
            <w:tcW w:w="2919" w:type="dxa"/>
            <w:shd w:val="clear" w:color="auto" w:fill="B2A1C7" w:themeFill="accent4" w:themeFillTint="99"/>
          </w:tcPr>
          <w:p w14:paraId="557F9E2B" w14:textId="05AACFA8" w:rsidR="007D16E3" w:rsidRDefault="00DA31C7" w:rsidP="00BC71F9">
            <w:pPr>
              <w:pStyle w:val="NoSpacing"/>
              <w:tabs>
                <w:tab w:val="left" w:pos="1440"/>
              </w:tabs>
              <w:rPr>
                <w:b/>
              </w:rPr>
            </w:pPr>
            <w:r>
              <w:rPr>
                <w:b/>
              </w:rPr>
              <w:t>3</w:t>
            </w:r>
            <w:r w:rsidR="00330AE0">
              <w:rPr>
                <w:b/>
              </w:rPr>
              <w:t>.C</w:t>
            </w:r>
            <w:r>
              <w:rPr>
                <w:b/>
              </w:rPr>
              <w:t>&amp;G.1</w:t>
            </w:r>
          </w:p>
          <w:p w14:paraId="0ACDDA04" w14:textId="04ED1BD4" w:rsidR="00330AE0" w:rsidRDefault="00DA31C7" w:rsidP="00BC71F9">
            <w:pPr>
              <w:pStyle w:val="NoSpacing"/>
              <w:tabs>
                <w:tab w:val="left" w:pos="1440"/>
              </w:tabs>
            </w:pPr>
            <w:r>
              <w:t>3.C&amp;G.1</w:t>
            </w:r>
            <w:r w:rsidR="00330AE0">
              <w:t>.1</w:t>
            </w:r>
          </w:p>
          <w:p w14:paraId="02893187" w14:textId="1751458C" w:rsidR="00330AE0" w:rsidRDefault="00DA31C7" w:rsidP="00BC71F9">
            <w:pPr>
              <w:pStyle w:val="NoSpacing"/>
              <w:tabs>
                <w:tab w:val="left" w:pos="1440"/>
              </w:tabs>
            </w:pPr>
            <w:r>
              <w:t>3.C&amp;G.1</w:t>
            </w:r>
            <w:r w:rsidR="00330AE0">
              <w:t>.2</w:t>
            </w:r>
          </w:p>
          <w:p w14:paraId="727C00E9" w14:textId="23E5C1CF" w:rsidR="00330AE0" w:rsidRDefault="00DA31C7" w:rsidP="00BC71F9">
            <w:pPr>
              <w:pStyle w:val="NoSpacing"/>
              <w:tabs>
                <w:tab w:val="left" w:pos="1440"/>
              </w:tabs>
            </w:pPr>
            <w:r>
              <w:t>3.C&amp;G.1</w:t>
            </w:r>
            <w:r w:rsidR="00330AE0">
              <w:t>.3</w:t>
            </w:r>
          </w:p>
          <w:p w14:paraId="1A3BDD70" w14:textId="77777777" w:rsidR="00DA31C7" w:rsidRDefault="00DA31C7" w:rsidP="00BC71F9">
            <w:pPr>
              <w:pStyle w:val="NoSpacing"/>
              <w:tabs>
                <w:tab w:val="left" w:pos="1440"/>
              </w:tabs>
              <w:rPr>
                <w:b/>
              </w:rPr>
            </w:pPr>
            <w:r>
              <w:rPr>
                <w:b/>
              </w:rPr>
              <w:t>3.C&amp;G.2</w:t>
            </w:r>
          </w:p>
          <w:p w14:paraId="26135CBE" w14:textId="4D2BE063" w:rsidR="00DA31C7" w:rsidRDefault="00DA31C7" w:rsidP="00DA31C7">
            <w:pPr>
              <w:pStyle w:val="NoSpacing"/>
              <w:tabs>
                <w:tab w:val="left" w:pos="1440"/>
              </w:tabs>
            </w:pPr>
            <w:r>
              <w:t>3.C&amp;G.2.1</w:t>
            </w:r>
          </w:p>
          <w:p w14:paraId="4FD9B3EC" w14:textId="2D463527" w:rsidR="00DA31C7" w:rsidRDefault="00DA31C7" w:rsidP="00DA31C7">
            <w:pPr>
              <w:pStyle w:val="NoSpacing"/>
              <w:tabs>
                <w:tab w:val="left" w:pos="1440"/>
              </w:tabs>
            </w:pPr>
            <w:r>
              <w:t>3.C&amp;G.2.2</w:t>
            </w:r>
          </w:p>
          <w:p w14:paraId="6DD848D6" w14:textId="23E34122" w:rsidR="00DA31C7" w:rsidRDefault="00DA31C7" w:rsidP="00DA31C7">
            <w:pPr>
              <w:pStyle w:val="NoSpacing"/>
              <w:tabs>
                <w:tab w:val="left" w:pos="1440"/>
              </w:tabs>
            </w:pPr>
            <w:r>
              <w:t>3.C&amp;G.2.3</w:t>
            </w:r>
          </w:p>
          <w:p w14:paraId="0933DF8A" w14:textId="77777777" w:rsidR="00DA31C7" w:rsidRDefault="00DA31C7" w:rsidP="00BC71F9">
            <w:pPr>
              <w:pStyle w:val="NoSpacing"/>
              <w:tabs>
                <w:tab w:val="left" w:pos="1440"/>
              </w:tabs>
              <w:rPr>
                <w:b/>
              </w:rPr>
            </w:pPr>
          </w:p>
          <w:p w14:paraId="537292B1" w14:textId="0556EAD8" w:rsidR="00DA31C7" w:rsidRPr="00DA31C7" w:rsidRDefault="00DA31C7" w:rsidP="00BC71F9">
            <w:pPr>
              <w:pStyle w:val="NoSpacing"/>
              <w:tabs>
                <w:tab w:val="left" w:pos="1440"/>
              </w:tabs>
            </w:pPr>
          </w:p>
        </w:tc>
        <w:tc>
          <w:tcPr>
            <w:tcW w:w="2920" w:type="dxa"/>
            <w:shd w:val="clear" w:color="auto" w:fill="B2A1C7" w:themeFill="accent4" w:themeFillTint="99"/>
          </w:tcPr>
          <w:p w14:paraId="38CAAB19" w14:textId="274BD188" w:rsidR="007D16E3" w:rsidRDefault="00DA31C7" w:rsidP="00BC71F9">
            <w:pPr>
              <w:pStyle w:val="NoSpacing"/>
              <w:rPr>
                <w:b/>
              </w:rPr>
            </w:pPr>
            <w:r>
              <w:rPr>
                <w:b/>
              </w:rPr>
              <w:t>3.H.1</w:t>
            </w:r>
          </w:p>
          <w:p w14:paraId="22B209E7" w14:textId="77777777" w:rsidR="00DA31C7" w:rsidRDefault="00DA31C7" w:rsidP="00BC71F9">
            <w:pPr>
              <w:pStyle w:val="NoSpacing"/>
            </w:pPr>
            <w:r>
              <w:t>3.H.1.1</w:t>
            </w:r>
          </w:p>
          <w:p w14:paraId="69C15FC4" w14:textId="6F25E1D9" w:rsidR="00DA31C7" w:rsidRDefault="00DA31C7" w:rsidP="00BC71F9">
            <w:pPr>
              <w:pStyle w:val="NoSpacing"/>
            </w:pPr>
            <w:r>
              <w:t>3.H.1.2</w:t>
            </w:r>
          </w:p>
          <w:p w14:paraId="55477B00" w14:textId="228C1C9D" w:rsidR="00DA31C7" w:rsidRPr="00DA31C7" w:rsidRDefault="00DA31C7" w:rsidP="00BC71F9">
            <w:pPr>
              <w:pStyle w:val="NoSpacing"/>
            </w:pPr>
            <w:r>
              <w:t>3.H.1.3</w:t>
            </w:r>
          </w:p>
          <w:p w14:paraId="38B5DC72" w14:textId="01294514" w:rsidR="00330AE0" w:rsidRDefault="00DA31C7" w:rsidP="00BC71F9">
            <w:pPr>
              <w:pStyle w:val="NoSpacing"/>
              <w:rPr>
                <w:b/>
              </w:rPr>
            </w:pPr>
            <w:r>
              <w:rPr>
                <w:b/>
              </w:rPr>
              <w:t>3.H</w:t>
            </w:r>
            <w:r w:rsidR="00330AE0">
              <w:rPr>
                <w:b/>
              </w:rPr>
              <w:t>.2</w:t>
            </w:r>
          </w:p>
          <w:p w14:paraId="7557A2EC" w14:textId="50C7A19A" w:rsidR="00DA31C7" w:rsidRDefault="00DA31C7" w:rsidP="00DA31C7">
            <w:pPr>
              <w:pStyle w:val="NoSpacing"/>
            </w:pPr>
            <w:r>
              <w:t>3.H.2.1</w:t>
            </w:r>
          </w:p>
          <w:p w14:paraId="3E122DBF" w14:textId="3ABB4A49" w:rsidR="00DA31C7" w:rsidRDefault="00DA31C7" w:rsidP="00DA31C7">
            <w:pPr>
              <w:pStyle w:val="NoSpacing"/>
            </w:pPr>
            <w:r>
              <w:t>3.H.2.2</w:t>
            </w:r>
          </w:p>
          <w:p w14:paraId="221406DA" w14:textId="77777777" w:rsidR="00DA31C7" w:rsidRDefault="00DA31C7" w:rsidP="00BC71F9">
            <w:pPr>
              <w:pStyle w:val="NoSpacing"/>
              <w:rPr>
                <w:b/>
              </w:rPr>
            </w:pPr>
          </w:p>
          <w:p w14:paraId="6D7284BD" w14:textId="743273C5" w:rsidR="00330AE0" w:rsidRPr="00330AE0" w:rsidRDefault="00330AE0" w:rsidP="00BC71F9">
            <w:pPr>
              <w:pStyle w:val="NoSpacing"/>
            </w:pPr>
          </w:p>
        </w:tc>
        <w:tc>
          <w:tcPr>
            <w:tcW w:w="2919" w:type="dxa"/>
            <w:shd w:val="clear" w:color="auto" w:fill="B2A1C7" w:themeFill="accent4" w:themeFillTint="99"/>
          </w:tcPr>
          <w:p w14:paraId="25664868" w14:textId="0522DEE6" w:rsidR="007D16E3" w:rsidRDefault="00DA31C7" w:rsidP="00BC71F9">
            <w:pPr>
              <w:pStyle w:val="NoSpacing"/>
              <w:rPr>
                <w:b/>
              </w:rPr>
            </w:pPr>
            <w:r>
              <w:rPr>
                <w:b/>
              </w:rPr>
              <w:t>3</w:t>
            </w:r>
            <w:r w:rsidR="00D72522">
              <w:rPr>
                <w:b/>
              </w:rPr>
              <w:t>.G</w:t>
            </w:r>
            <w:r w:rsidR="00330AE0">
              <w:rPr>
                <w:b/>
              </w:rPr>
              <w:t>.1</w:t>
            </w:r>
          </w:p>
          <w:p w14:paraId="4205677D" w14:textId="65BEBBB8" w:rsidR="00330AE0" w:rsidRDefault="00DA31C7" w:rsidP="00BC71F9">
            <w:pPr>
              <w:pStyle w:val="NoSpacing"/>
            </w:pPr>
            <w:r>
              <w:t>3</w:t>
            </w:r>
            <w:r w:rsidR="00D72522">
              <w:t>.G</w:t>
            </w:r>
            <w:r w:rsidR="00330AE0">
              <w:t>.1.1</w:t>
            </w:r>
          </w:p>
          <w:p w14:paraId="56942975" w14:textId="0D2C21EE" w:rsidR="00330AE0" w:rsidRDefault="00DA31C7" w:rsidP="00BC71F9">
            <w:pPr>
              <w:pStyle w:val="NoSpacing"/>
            </w:pPr>
            <w:r>
              <w:t>3</w:t>
            </w:r>
            <w:r w:rsidR="00D72522">
              <w:t>.G</w:t>
            </w:r>
            <w:r w:rsidR="00330AE0">
              <w:t>.1.2</w:t>
            </w:r>
          </w:p>
          <w:p w14:paraId="175C8DD1" w14:textId="35821020" w:rsidR="00330AE0" w:rsidRDefault="00DA31C7" w:rsidP="00BC71F9">
            <w:pPr>
              <w:pStyle w:val="NoSpacing"/>
            </w:pPr>
            <w:r>
              <w:t>3</w:t>
            </w:r>
            <w:r w:rsidR="00A46959">
              <w:t>.G.1.5</w:t>
            </w:r>
          </w:p>
          <w:p w14:paraId="5D5B2AD6" w14:textId="086162FE" w:rsidR="00330AE0" w:rsidRPr="00330AE0" w:rsidRDefault="00DA31C7" w:rsidP="00BC71F9">
            <w:pPr>
              <w:pStyle w:val="NoSpacing"/>
            </w:pPr>
            <w:r>
              <w:t>3</w:t>
            </w:r>
            <w:r w:rsidR="00330AE0">
              <w:t>.G.1.</w:t>
            </w:r>
            <w:r w:rsidR="00A46959">
              <w:t>6</w:t>
            </w:r>
          </w:p>
        </w:tc>
        <w:tc>
          <w:tcPr>
            <w:tcW w:w="2920" w:type="dxa"/>
            <w:shd w:val="clear" w:color="auto" w:fill="B2A1C7" w:themeFill="accent4" w:themeFillTint="99"/>
          </w:tcPr>
          <w:p w14:paraId="41ACF2A4" w14:textId="52DD4E4A" w:rsidR="007D16E3" w:rsidRDefault="00A46959" w:rsidP="00BC71F9">
            <w:pPr>
              <w:pStyle w:val="NoSpacing"/>
              <w:rPr>
                <w:b/>
              </w:rPr>
            </w:pPr>
            <w:r>
              <w:rPr>
                <w:b/>
              </w:rPr>
              <w:t>3.C</w:t>
            </w:r>
            <w:r w:rsidR="00330AE0">
              <w:rPr>
                <w:b/>
              </w:rPr>
              <w:t>.1</w:t>
            </w:r>
          </w:p>
          <w:p w14:paraId="53183863" w14:textId="28BE2BBF" w:rsidR="00330AE0" w:rsidRDefault="00A46959" w:rsidP="00BC71F9">
            <w:pPr>
              <w:pStyle w:val="NoSpacing"/>
            </w:pPr>
            <w:r>
              <w:t>3.C</w:t>
            </w:r>
            <w:r w:rsidR="00330AE0">
              <w:t>.1.1</w:t>
            </w:r>
          </w:p>
          <w:p w14:paraId="74D0B732" w14:textId="16487BFB" w:rsidR="00330AE0" w:rsidRDefault="00A46959" w:rsidP="00BC71F9">
            <w:pPr>
              <w:pStyle w:val="NoSpacing"/>
            </w:pPr>
            <w:r>
              <w:t>3.C</w:t>
            </w:r>
            <w:r w:rsidR="00330AE0">
              <w:t>.1.2</w:t>
            </w:r>
          </w:p>
          <w:p w14:paraId="502ACBB6" w14:textId="3E71809F" w:rsidR="00330AE0" w:rsidRDefault="00A46959" w:rsidP="00BC71F9">
            <w:pPr>
              <w:pStyle w:val="NoSpacing"/>
            </w:pPr>
            <w:r>
              <w:t>3.C</w:t>
            </w:r>
            <w:r w:rsidR="00330AE0">
              <w:t>.1.3</w:t>
            </w:r>
          </w:p>
          <w:p w14:paraId="0D874E67" w14:textId="3A33A3E1" w:rsidR="00330AE0" w:rsidRPr="00330AE0" w:rsidRDefault="00330AE0" w:rsidP="00BC71F9">
            <w:pPr>
              <w:pStyle w:val="NoSpacing"/>
            </w:pPr>
          </w:p>
        </w:tc>
        <w:tc>
          <w:tcPr>
            <w:tcW w:w="2920" w:type="dxa"/>
            <w:shd w:val="clear" w:color="auto" w:fill="B2A1C7" w:themeFill="accent4" w:themeFillTint="99"/>
          </w:tcPr>
          <w:p w14:paraId="609B36EA" w14:textId="60C521C4" w:rsidR="007D16E3" w:rsidRDefault="00D0772F" w:rsidP="00BC71F9">
            <w:pPr>
              <w:pStyle w:val="NoSpacing"/>
              <w:rPr>
                <w:b/>
              </w:rPr>
            </w:pPr>
            <w:r>
              <w:rPr>
                <w:b/>
              </w:rPr>
              <w:t>3.G.1</w:t>
            </w:r>
          </w:p>
          <w:p w14:paraId="2267587E" w14:textId="2F7EE08C" w:rsidR="00330AE0" w:rsidRDefault="00D0772F" w:rsidP="00BC71F9">
            <w:pPr>
              <w:pStyle w:val="NoSpacing"/>
            </w:pPr>
            <w:r>
              <w:t>3.G.1.3</w:t>
            </w:r>
          </w:p>
          <w:p w14:paraId="5D791B4D" w14:textId="77777777" w:rsidR="00330AE0" w:rsidRDefault="00D0772F" w:rsidP="00330AE0">
            <w:pPr>
              <w:pStyle w:val="NoSpacing"/>
              <w:rPr>
                <w:b/>
              </w:rPr>
            </w:pPr>
            <w:r>
              <w:rPr>
                <w:b/>
              </w:rPr>
              <w:t>3.E.1</w:t>
            </w:r>
          </w:p>
          <w:p w14:paraId="7A2E696A" w14:textId="41DD0ED0" w:rsidR="00D0772F" w:rsidRDefault="00D0772F" w:rsidP="00D0772F">
            <w:pPr>
              <w:pStyle w:val="NoSpacing"/>
            </w:pPr>
            <w:r>
              <w:t>3.E.1.1</w:t>
            </w:r>
          </w:p>
          <w:p w14:paraId="618EEDC9" w14:textId="60F7367B" w:rsidR="00D0772F" w:rsidRDefault="00D0772F" w:rsidP="00D0772F">
            <w:pPr>
              <w:pStyle w:val="NoSpacing"/>
            </w:pPr>
            <w:r>
              <w:t>3.E.1.2</w:t>
            </w:r>
          </w:p>
          <w:p w14:paraId="43450F9C" w14:textId="3F52528C" w:rsidR="00D0772F" w:rsidRDefault="00D0772F" w:rsidP="00D0772F">
            <w:pPr>
              <w:pStyle w:val="NoSpacing"/>
            </w:pPr>
            <w:r>
              <w:t>3.E.2.1</w:t>
            </w:r>
          </w:p>
          <w:p w14:paraId="31791B73" w14:textId="7840DEAB" w:rsidR="00D0772F" w:rsidRPr="00D0772F" w:rsidRDefault="00D0772F" w:rsidP="00D0772F">
            <w:pPr>
              <w:pStyle w:val="NoSpacing"/>
            </w:pPr>
            <w:r>
              <w:t>3.E.2.2</w:t>
            </w:r>
          </w:p>
          <w:p w14:paraId="5308BD96" w14:textId="77777777" w:rsidR="00330AE0" w:rsidRDefault="00330AE0" w:rsidP="00BC71F9">
            <w:pPr>
              <w:pStyle w:val="NoSpacing"/>
            </w:pPr>
          </w:p>
          <w:p w14:paraId="5B57F3F6" w14:textId="574B4D9E" w:rsidR="00330AE0" w:rsidRPr="00330AE0" w:rsidRDefault="00330AE0" w:rsidP="00BC71F9">
            <w:pPr>
              <w:pStyle w:val="NoSpacing"/>
            </w:pPr>
          </w:p>
        </w:tc>
      </w:tr>
      <w:tr w:rsidR="0027470C" w:rsidRPr="009952CD" w14:paraId="133DDB98" w14:textId="77777777" w:rsidTr="0027470C">
        <w:trPr>
          <w:trHeight w:val="186"/>
        </w:trPr>
        <w:tc>
          <w:tcPr>
            <w:tcW w:w="14598" w:type="dxa"/>
            <w:gridSpan w:val="5"/>
            <w:shd w:val="clear" w:color="auto" w:fill="auto"/>
          </w:tcPr>
          <w:p w14:paraId="71DF0132" w14:textId="0E1ED449" w:rsidR="000B2DE1" w:rsidRPr="0027470C" w:rsidRDefault="000B2DE1" w:rsidP="000B2DE1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CA3DB5" w:rsidRPr="009952CD" w14:paraId="382EA784" w14:textId="77777777" w:rsidTr="00C343EB">
        <w:trPr>
          <w:trHeight w:val="177"/>
        </w:trPr>
        <w:tc>
          <w:tcPr>
            <w:tcW w:w="14598" w:type="dxa"/>
            <w:gridSpan w:val="5"/>
            <w:shd w:val="clear" w:color="auto" w:fill="95B3D7" w:themeFill="accent1" w:themeFillTint="99"/>
          </w:tcPr>
          <w:p w14:paraId="0C692149" w14:textId="70DD488E" w:rsidR="00CA3DB5" w:rsidRPr="00633B77" w:rsidRDefault="00CA3DB5" w:rsidP="00C343E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633B77">
              <w:rPr>
                <w:rFonts w:cs="Times New Roman"/>
                <w:b/>
                <w:bCs/>
                <w:sz w:val="28"/>
                <w:szCs w:val="28"/>
              </w:rPr>
              <w:t>Document Key</w:t>
            </w:r>
          </w:p>
        </w:tc>
      </w:tr>
      <w:tr w:rsidR="00633B77" w:rsidRPr="009952CD" w14:paraId="4BE23FE1" w14:textId="77777777" w:rsidTr="00CA3DB5">
        <w:trPr>
          <w:trHeight w:val="177"/>
        </w:trPr>
        <w:tc>
          <w:tcPr>
            <w:tcW w:w="14598" w:type="dxa"/>
            <w:gridSpan w:val="5"/>
            <w:shd w:val="clear" w:color="auto" w:fill="D6E3BC" w:themeFill="accent3" w:themeFillTint="66"/>
          </w:tcPr>
          <w:p w14:paraId="258A761F" w14:textId="41B9728E" w:rsidR="00633B77" w:rsidRPr="0027470C" w:rsidRDefault="00633B77" w:rsidP="00CA3DB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27470C">
              <w:rPr>
                <w:rFonts w:cs="Times New Roman"/>
                <w:b/>
                <w:bCs/>
                <w:sz w:val="18"/>
                <w:szCs w:val="18"/>
              </w:rPr>
              <w:t>Unit Topic</w:t>
            </w:r>
          </w:p>
        </w:tc>
      </w:tr>
      <w:tr w:rsidR="00CA3DB5" w:rsidRPr="009952CD" w14:paraId="26BC40BE" w14:textId="77777777" w:rsidTr="00CA3DB5">
        <w:trPr>
          <w:trHeight w:val="177"/>
        </w:trPr>
        <w:tc>
          <w:tcPr>
            <w:tcW w:w="14598" w:type="dxa"/>
            <w:gridSpan w:val="5"/>
            <w:shd w:val="clear" w:color="auto" w:fill="C0504D" w:themeFill="accent2"/>
          </w:tcPr>
          <w:p w14:paraId="12A03274" w14:textId="026C86EF" w:rsidR="00CA3DB5" w:rsidRPr="0027470C" w:rsidRDefault="00633B77" w:rsidP="00633B7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27470C">
              <w:rPr>
                <w:rFonts w:cs="Times New Roman"/>
                <w:b/>
                <w:bCs/>
                <w:sz w:val="18"/>
                <w:szCs w:val="18"/>
              </w:rPr>
              <w:t>Number of Weeks per Unit</w:t>
            </w:r>
          </w:p>
        </w:tc>
      </w:tr>
      <w:tr w:rsidR="00CA3DB5" w:rsidRPr="009952CD" w14:paraId="32409CBB" w14:textId="77777777" w:rsidTr="00CA3DB5">
        <w:trPr>
          <w:trHeight w:val="177"/>
        </w:trPr>
        <w:tc>
          <w:tcPr>
            <w:tcW w:w="14598" w:type="dxa"/>
            <w:gridSpan w:val="5"/>
            <w:shd w:val="clear" w:color="auto" w:fill="B2A1C7" w:themeFill="accent4" w:themeFillTint="99"/>
          </w:tcPr>
          <w:p w14:paraId="78B1D07D" w14:textId="77777777" w:rsidR="00CA3DB5" w:rsidRDefault="00633B77" w:rsidP="00633B7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27470C">
              <w:rPr>
                <w:rFonts w:cs="Times New Roman"/>
                <w:b/>
                <w:bCs/>
                <w:sz w:val="18"/>
                <w:szCs w:val="18"/>
              </w:rPr>
              <w:t>Focus Standards for Each Unit</w:t>
            </w:r>
          </w:p>
          <w:p w14:paraId="3D9C5A4A" w14:textId="105F40D1" w:rsidR="005E3957" w:rsidRPr="0027470C" w:rsidRDefault="005E3957" w:rsidP="00633B7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G=Geography</w:t>
            </w:r>
            <w:r w:rsidR="00024544">
              <w:rPr>
                <w:rFonts w:cs="Times New Roman"/>
                <w:b/>
                <w:bCs/>
                <w:sz w:val="18"/>
                <w:szCs w:val="18"/>
              </w:rPr>
              <w:t xml:space="preserve"> and Environmental Literacy</w:t>
            </w:r>
            <w:r>
              <w:rPr>
                <w:rFonts w:cs="Times New Roman"/>
                <w:b/>
                <w:bCs/>
                <w:sz w:val="18"/>
                <w:szCs w:val="18"/>
              </w:rPr>
              <w:t>, C&amp;G=Civics and Government, H=History, C=Culture, E=Economics</w:t>
            </w:r>
            <w:r w:rsidR="00024544">
              <w:rPr>
                <w:rFonts w:cs="Times New Roman"/>
                <w:b/>
                <w:bCs/>
                <w:sz w:val="18"/>
                <w:szCs w:val="18"/>
              </w:rPr>
              <w:t xml:space="preserve"> and Financial Literacy</w:t>
            </w:r>
          </w:p>
        </w:tc>
      </w:tr>
    </w:tbl>
    <w:p w14:paraId="6E772262" w14:textId="77777777" w:rsidR="00024544" w:rsidRDefault="00024544">
      <w:r>
        <w:br w:type="page"/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98"/>
      </w:tblGrid>
      <w:tr w:rsidR="00C343EB" w:rsidRPr="009952CD" w14:paraId="5BE76632" w14:textId="77777777" w:rsidTr="00C343EB">
        <w:trPr>
          <w:trHeight w:val="177"/>
        </w:trPr>
        <w:tc>
          <w:tcPr>
            <w:tcW w:w="14598" w:type="dxa"/>
            <w:shd w:val="clear" w:color="auto" w:fill="95B3D7" w:themeFill="accent1" w:themeFillTint="99"/>
          </w:tcPr>
          <w:p w14:paraId="4B7829C6" w14:textId="0902FDCE" w:rsidR="00C343EB" w:rsidRPr="00633B77" w:rsidRDefault="00405F2B" w:rsidP="00405F2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NC Essential Standards</w:t>
            </w:r>
            <w:r w:rsidR="00C343EB" w:rsidRPr="00633B77">
              <w:rPr>
                <w:rFonts w:cs="Times New Roman"/>
                <w:b/>
                <w:bCs/>
                <w:sz w:val="28"/>
                <w:szCs w:val="28"/>
              </w:rPr>
              <w:t xml:space="preserve"> for </w:t>
            </w:r>
            <w:r w:rsidR="00B1675B">
              <w:rPr>
                <w:rFonts w:cs="Times New Roman"/>
                <w:b/>
                <w:bCs/>
                <w:sz w:val="28"/>
                <w:szCs w:val="28"/>
              </w:rPr>
              <w:t>Social Studies</w:t>
            </w:r>
            <w:bookmarkStart w:id="0" w:name="_GoBack"/>
            <w:bookmarkEnd w:id="0"/>
          </w:p>
        </w:tc>
      </w:tr>
      <w:tr w:rsidR="00C936C4" w:rsidRPr="009952CD" w14:paraId="4CF42D8B" w14:textId="77777777" w:rsidTr="00405F2B">
        <w:trPr>
          <w:trHeight w:val="1824"/>
        </w:trPr>
        <w:tc>
          <w:tcPr>
            <w:tcW w:w="14598" w:type="dxa"/>
            <w:shd w:val="clear" w:color="auto" w:fill="DBE5F1" w:themeFill="accent1" w:themeFillTint="33"/>
          </w:tcPr>
          <w:p w14:paraId="65D8483D" w14:textId="1131BBE1" w:rsidR="00024544" w:rsidRDefault="00024544" w:rsidP="00405F2B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History</w:t>
            </w:r>
          </w:p>
          <w:p w14:paraId="13F2A5F0" w14:textId="77777777" w:rsidR="00024544" w:rsidRDefault="00024544" w:rsidP="00405F2B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3.H.1 Understand how event, individuals, and ideas have influenced the history of local and regional communities.</w:t>
            </w:r>
          </w:p>
          <w:p w14:paraId="1CC04E6B" w14:textId="77777777" w:rsidR="00C343EB" w:rsidRPr="00024544" w:rsidRDefault="00024544" w:rsidP="00024544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 w:rsidRPr="00024544">
              <w:rPr>
                <w:rFonts w:ascii="Cambria" w:hAnsi="Cambria" w:cs="Helvetica"/>
                <w:color w:val="2D2D2C"/>
                <w:sz w:val="18"/>
                <w:szCs w:val="18"/>
              </w:rPr>
              <w:t>3.H.1.1 Explain key historical events that occurred in the local community and regions over time.</w:t>
            </w:r>
          </w:p>
          <w:p w14:paraId="76C674D9" w14:textId="77777777" w:rsidR="00024544" w:rsidRPr="00024544" w:rsidRDefault="00024544" w:rsidP="00024544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 w:rsidRPr="00024544"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3.H.1.2 </w:t>
            </w:r>
            <w:proofErr w:type="gramStart"/>
            <w:r w:rsidRPr="00024544">
              <w:rPr>
                <w:rFonts w:ascii="Cambria" w:hAnsi="Cambria" w:cs="Helvetica"/>
                <w:color w:val="2D2D2C"/>
                <w:sz w:val="18"/>
                <w:szCs w:val="18"/>
              </w:rPr>
              <w:t>Analyze</w:t>
            </w:r>
            <w:proofErr w:type="gramEnd"/>
            <w:r w:rsidRPr="00024544"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the impact of contributions made by diverse historical figures in local communities and regions over time.</w:t>
            </w:r>
          </w:p>
          <w:p w14:paraId="0A103AF5" w14:textId="77777777" w:rsidR="00024544" w:rsidRPr="00024544" w:rsidRDefault="00024544" w:rsidP="00024544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 w:rsidRPr="00024544"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3.H.1.3 </w:t>
            </w:r>
            <w:proofErr w:type="gramStart"/>
            <w:r w:rsidRPr="00024544">
              <w:rPr>
                <w:rFonts w:ascii="Cambria" w:hAnsi="Cambria" w:cs="Helvetica"/>
                <w:color w:val="2D2D2C"/>
                <w:sz w:val="18"/>
                <w:szCs w:val="18"/>
              </w:rPr>
              <w:t>Exemplify</w:t>
            </w:r>
            <w:proofErr w:type="gramEnd"/>
            <w:r w:rsidRPr="00024544"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the ideas that were significant in the development of local communities and regions.</w:t>
            </w:r>
          </w:p>
          <w:p w14:paraId="353EE67B" w14:textId="77777777" w:rsidR="00024544" w:rsidRDefault="00024544" w:rsidP="00024544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3.H.2 Use historical thinking skills to understand the context of events, people, and places.</w:t>
            </w:r>
          </w:p>
          <w:p w14:paraId="139A1D9F" w14:textId="77777777" w:rsidR="00024544" w:rsidRDefault="00024544" w:rsidP="00024544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3.H.2.1 Explain change over time through historical narratives (events, people, and places).</w:t>
            </w:r>
          </w:p>
          <w:p w14:paraId="35C5782E" w14:textId="77777777" w:rsidR="00024544" w:rsidRDefault="00024544" w:rsidP="00024544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3.H.2.2 Explain how multiple perspectives are portrayed through historical narratives.</w:t>
            </w:r>
          </w:p>
          <w:p w14:paraId="6A8628CA" w14:textId="77777777" w:rsidR="00024544" w:rsidRDefault="00024544" w:rsidP="00024544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37D7B130" w14:textId="77777777" w:rsidR="00024544" w:rsidRDefault="00024544" w:rsidP="00024544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Geography and Environmental Literacy</w:t>
            </w:r>
          </w:p>
          <w:p w14:paraId="2DAE6355" w14:textId="77777777" w:rsidR="00024544" w:rsidRDefault="00024544" w:rsidP="00024544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3.G.1 Understand the earth’s patterns by using the 5 themes of geography: location, place, human-environment interaction, movement, and regions.</w:t>
            </w:r>
          </w:p>
          <w:p w14:paraId="3482FB95" w14:textId="77777777" w:rsidR="00024544" w:rsidRDefault="00024544" w:rsidP="00024544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3.G.1.1 Find absolute and relative locations of places within the local community and region.</w:t>
            </w:r>
          </w:p>
          <w:p w14:paraId="61DED27F" w14:textId="77777777" w:rsidR="00024544" w:rsidRDefault="00024544" w:rsidP="00024544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3.G.1.2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Compare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the human and physical characteristics of places.</w:t>
            </w:r>
          </w:p>
          <w:p w14:paraId="3D5CCB9D" w14:textId="77777777" w:rsidR="00024544" w:rsidRDefault="00024544" w:rsidP="00024544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3.G.1.3 Exemplify how people adapt to, change, and protect the environment to meet their needs.</w:t>
            </w:r>
          </w:p>
          <w:p w14:paraId="03D2755E" w14:textId="77777777" w:rsidR="00024544" w:rsidRDefault="00024544" w:rsidP="00024544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3.G.1.4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Explain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how the movement of goods, people, and ideas impact the community.</w:t>
            </w:r>
          </w:p>
          <w:p w14:paraId="1A154522" w14:textId="77777777" w:rsidR="00024544" w:rsidRDefault="00024544" w:rsidP="00024544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3.G.1.5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Summarize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the elements (cultural, demographic, economic, and geographic) that define regions (community, state, nation, and world).</w:t>
            </w:r>
          </w:p>
          <w:p w14:paraId="24CD863A" w14:textId="77777777" w:rsidR="002C665A" w:rsidRDefault="00024544" w:rsidP="002C665A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3.G.1.6</w:t>
            </w:r>
            <w:r w:rsidR="002C665A"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</w:t>
            </w:r>
            <w:proofErr w:type="gramStart"/>
            <w:r w:rsidR="002C665A">
              <w:rPr>
                <w:rFonts w:ascii="Cambria" w:hAnsi="Cambria" w:cs="Helvetica"/>
                <w:color w:val="2D2D2C"/>
                <w:sz w:val="18"/>
                <w:szCs w:val="18"/>
              </w:rPr>
              <w:t>Compare</w:t>
            </w:r>
            <w:proofErr w:type="gramEnd"/>
            <w:r w:rsidR="002C665A"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various regions according to their characteristics.</w:t>
            </w:r>
          </w:p>
          <w:p w14:paraId="5EEB64D6" w14:textId="77777777" w:rsidR="002C665A" w:rsidRDefault="002C665A" w:rsidP="002C665A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07884A99" w14:textId="77777777" w:rsidR="002C665A" w:rsidRDefault="002C665A" w:rsidP="002C665A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Economics and Financial Literacy</w:t>
            </w:r>
          </w:p>
          <w:p w14:paraId="025947CB" w14:textId="77777777" w:rsidR="002C665A" w:rsidRDefault="002C665A" w:rsidP="002C665A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3.E.1 Understand how the location of regions affects activity in a market economy.</w:t>
            </w:r>
          </w:p>
          <w:p w14:paraId="1A95AF92" w14:textId="77777777" w:rsidR="002C665A" w:rsidRDefault="002C665A" w:rsidP="002C665A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3.E.1.1 Explain how location impacts supply and demand.</w:t>
            </w:r>
          </w:p>
          <w:p w14:paraId="0B78C398" w14:textId="77777777" w:rsidR="002C665A" w:rsidRDefault="002C665A" w:rsidP="002C665A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3.E.1.2 Explain how locations of regions and natural resources influence economic development (industries developed around natural resources, rivers, and coastal towns).</w:t>
            </w:r>
          </w:p>
          <w:p w14:paraId="230CAD22" w14:textId="77777777" w:rsidR="002C665A" w:rsidRDefault="002C665A" w:rsidP="002C665A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3.E.2 Understand entrepreneurship in a market economy.</w:t>
            </w:r>
          </w:p>
          <w:p w14:paraId="5A3A3298" w14:textId="77777777" w:rsidR="002C665A" w:rsidRDefault="002C665A" w:rsidP="002C665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3.E.2.1 Explain why people become entrepreneurs.</w:t>
            </w:r>
          </w:p>
          <w:p w14:paraId="610E2741" w14:textId="77777777" w:rsidR="002C665A" w:rsidRDefault="002C665A" w:rsidP="002C665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3.E.2.2 Gives examples of entrepreneurship in various regions of our state.</w:t>
            </w:r>
          </w:p>
          <w:p w14:paraId="3354C8F9" w14:textId="77777777" w:rsidR="002C665A" w:rsidRDefault="002C665A" w:rsidP="002C665A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2924C719" w14:textId="77777777" w:rsidR="002C665A" w:rsidRDefault="002C665A" w:rsidP="002C665A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Civics and Government</w:t>
            </w:r>
          </w:p>
          <w:p w14:paraId="46894018" w14:textId="77777777" w:rsidR="002C665A" w:rsidRDefault="00751D50" w:rsidP="002C665A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3.C&amp;G.1 Understand the development, structure, and function of local government.</w:t>
            </w:r>
          </w:p>
          <w:p w14:paraId="041DBA68" w14:textId="77777777" w:rsidR="00751D50" w:rsidRDefault="00751D50" w:rsidP="00751D50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3.C&amp;G.1.1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Summarize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the historical development of local governments.</w:t>
            </w:r>
          </w:p>
          <w:p w14:paraId="1A0D4DF6" w14:textId="77777777" w:rsidR="00751D50" w:rsidRDefault="00751D50" w:rsidP="00751D50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3.C&amp;G.1.2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Describe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the structure of local government and how it functions to serve citizens.</w:t>
            </w:r>
          </w:p>
          <w:p w14:paraId="1500854B" w14:textId="77777777" w:rsidR="00751D50" w:rsidRDefault="00751D50" w:rsidP="00751D50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3.C&amp;G.1.3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Understand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the three branches of government, with an emphasis on local government.</w:t>
            </w:r>
          </w:p>
          <w:p w14:paraId="40FFD677" w14:textId="77777777" w:rsidR="00751D50" w:rsidRDefault="00751D50" w:rsidP="00751D50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3.C&amp;G.2 Understand how citizens participate in their communities.</w:t>
            </w:r>
          </w:p>
          <w:p w14:paraId="7B28BA0D" w14:textId="77777777" w:rsidR="00751D50" w:rsidRDefault="00751D50" w:rsidP="00751D50">
            <w:pPr>
              <w:pStyle w:val="ListParagraph"/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3.C&amp;G.2.1 Exemplify how citizens contribute politically, socially, and economically to their community.</w:t>
            </w:r>
          </w:p>
          <w:p w14:paraId="273CF091" w14:textId="77777777" w:rsidR="00751D50" w:rsidRDefault="00751D50" w:rsidP="00751D50">
            <w:pPr>
              <w:pStyle w:val="ListParagraph"/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3.C&amp;G.2.2 Exemplify how citizens contribute to the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well-being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of the community’s natural environment.</w:t>
            </w:r>
          </w:p>
          <w:p w14:paraId="70725583" w14:textId="77777777" w:rsidR="00751D50" w:rsidRDefault="00751D50" w:rsidP="00751D50">
            <w:pPr>
              <w:pStyle w:val="ListParagraph"/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3.C&amp;G.2.3 Apply skills in civic engagement and public discourse (school, community).</w:t>
            </w:r>
          </w:p>
          <w:p w14:paraId="134D2870" w14:textId="77777777" w:rsidR="00751D50" w:rsidRDefault="00751D50" w:rsidP="00751D50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3DF9FC19" w14:textId="77777777" w:rsidR="00751D50" w:rsidRDefault="00751D50" w:rsidP="00751D50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</w:p>
          <w:p w14:paraId="3A491BEE" w14:textId="77777777" w:rsidR="00751D50" w:rsidRDefault="00751D50" w:rsidP="00751D50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</w:p>
          <w:p w14:paraId="21C152ED" w14:textId="77777777" w:rsidR="00751D50" w:rsidRDefault="00751D50" w:rsidP="00751D50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</w:p>
          <w:p w14:paraId="12151494" w14:textId="77777777" w:rsidR="00751D50" w:rsidRDefault="00751D50" w:rsidP="00751D50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 w:rsidRPr="00751D50"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lastRenderedPageBreak/>
              <w:t>Culture</w:t>
            </w:r>
          </w:p>
          <w:p w14:paraId="536CE234" w14:textId="77777777" w:rsidR="00751D50" w:rsidRDefault="00751D50" w:rsidP="00751D50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3.C.1 Understand how diverse cultures are visible in local and regional communities.</w:t>
            </w:r>
          </w:p>
          <w:p w14:paraId="132EB943" w14:textId="77777777" w:rsidR="00751D50" w:rsidRDefault="00751D50" w:rsidP="00751D50">
            <w:pPr>
              <w:pStyle w:val="ListParagraph"/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3.C.1.1 Compare languages, foods, and traditions of various groups living in local and regional communities.</w:t>
            </w:r>
          </w:p>
          <w:p w14:paraId="00BD5BFC" w14:textId="77777777" w:rsidR="00751D50" w:rsidRDefault="00751D50" w:rsidP="00751D50">
            <w:pPr>
              <w:pStyle w:val="ListParagraph"/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3.C.1.2 Exemplify how various groups show artistic expression within the local and regional communities.</w:t>
            </w:r>
          </w:p>
          <w:p w14:paraId="1097234B" w14:textId="3C017317" w:rsidR="00751D50" w:rsidRPr="00751D50" w:rsidRDefault="00751D50" w:rsidP="00751D50">
            <w:pPr>
              <w:pStyle w:val="ListParagraph"/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3.C.1.3 Use non-fiction texts to explore how cultures borrow and share from each other (foods, languages, rules, traditions, and behaviors).</w:t>
            </w:r>
          </w:p>
          <w:p w14:paraId="561A607B" w14:textId="020C26E6" w:rsidR="00751D50" w:rsidRPr="00751D50" w:rsidRDefault="00751D50" w:rsidP="00751D50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</w:p>
        </w:tc>
      </w:tr>
    </w:tbl>
    <w:p w14:paraId="6806F996" w14:textId="35F9D5BE" w:rsidR="008A0BFA" w:rsidRDefault="008A0BFA" w:rsidP="00B10693">
      <w:pPr>
        <w:pStyle w:val="NoSpacing"/>
        <w:jc w:val="center"/>
      </w:pPr>
    </w:p>
    <w:p w14:paraId="6EA1D624" w14:textId="77777777" w:rsidR="008A0BFA" w:rsidRDefault="008A0BFA" w:rsidP="00B10693">
      <w:pPr>
        <w:pStyle w:val="NoSpacing"/>
        <w:tabs>
          <w:tab w:val="left" w:pos="13410"/>
        </w:tabs>
        <w:jc w:val="center"/>
      </w:pPr>
    </w:p>
    <w:sectPr w:rsidR="008A0BFA" w:rsidSect="00B1437A">
      <w:headerReference w:type="default" r:id="rId10"/>
      <w:footerReference w:type="defaul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1A74B7" w14:textId="77777777" w:rsidR="00FB4BB1" w:rsidRDefault="00FB4BB1" w:rsidP="00C61C19">
      <w:pPr>
        <w:spacing w:after="0" w:line="240" w:lineRule="auto"/>
      </w:pPr>
      <w:r>
        <w:separator/>
      </w:r>
    </w:p>
  </w:endnote>
  <w:endnote w:type="continuationSeparator" w:id="0">
    <w:p w14:paraId="27B5C6E7" w14:textId="77777777" w:rsidR="00FB4BB1" w:rsidRDefault="00FB4BB1" w:rsidP="00C61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FD704" w14:textId="0B22E0A6" w:rsidR="00FB4BB1" w:rsidRDefault="00FB4BB1">
    <w:pPr>
      <w:pStyle w:val="Footer"/>
    </w:pPr>
    <w:r>
      <w:t>Revised 6/2013</w:t>
    </w:r>
    <w:r>
      <w:ptab w:relativeTo="margin" w:alignment="center" w:leader="none"/>
    </w:r>
    <w:r>
      <w:t>Curriculum &amp; Instruction</w:t>
    </w:r>
    <w:r>
      <w:tab/>
    </w:r>
    <w:r>
      <w:tab/>
    </w:r>
    <w:r>
      <w:tab/>
    </w:r>
    <w:r>
      <w:tab/>
    </w:r>
    <w:r>
      <w:tab/>
    </w:r>
    <w:r>
      <w:tab/>
      <w:t>1</w:t>
    </w:r>
    <w:r w:rsidRPr="000718A6">
      <w:rPr>
        <w:vertAlign w:val="superscript"/>
      </w:rPr>
      <w:t>st</w:t>
    </w:r>
    <w:r>
      <w:t xml:space="preserve"> Grade</w:t>
    </w:r>
  </w:p>
  <w:p w14:paraId="06189351" w14:textId="77777777" w:rsidR="00FB4BB1" w:rsidRDefault="00FB4BB1" w:rsidP="00C61C19">
    <w:pPr>
      <w:pStyle w:val="Footer"/>
      <w:jc w:val="cen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94487" w14:textId="77777777" w:rsidR="00FB4BB1" w:rsidRDefault="00FB4BB1" w:rsidP="00C61C19">
      <w:pPr>
        <w:spacing w:after="0" w:line="240" w:lineRule="auto"/>
      </w:pPr>
      <w:r>
        <w:separator/>
      </w:r>
    </w:p>
  </w:footnote>
  <w:footnote w:type="continuationSeparator" w:id="0">
    <w:p w14:paraId="667E187E" w14:textId="77777777" w:rsidR="00FB4BB1" w:rsidRDefault="00FB4BB1" w:rsidP="00C61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60317" w14:textId="46FFFDA9" w:rsidR="00FB4BB1" w:rsidRDefault="00FB4BB1" w:rsidP="00405F2B">
    <w:pPr>
      <w:pStyle w:val="Header"/>
      <w:jc w:val="center"/>
    </w:pPr>
    <w:r>
      <w:rPr>
        <w:noProof/>
      </w:rPr>
      <w:drawing>
        <wp:inline distT="0" distB="0" distL="0" distR="0" wp14:anchorId="6EFAF3FD" wp14:editId="2C6F225A">
          <wp:extent cx="768350" cy="578664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arrus county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350" cy="578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2"/>
        <w:szCs w:val="32"/>
      </w:rPr>
      <w:tab/>
    </w:r>
    <w:r>
      <w:rPr>
        <w:sz w:val="32"/>
        <w:szCs w:val="32"/>
      </w:rPr>
      <w:tab/>
      <w:t>Social Studies</w:t>
    </w:r>
    <w:r w:rsidRPr="00D51DA4">
      <w:rPr>
        <w:sz w:val="32"/>
        <w:szCs w:val="32"/>
      </w:rPr>
      <w:t xml:space="preserve"> Map:</w:t>
    </w:r>
    <w:r>
      <w:rPr>
        <w:sz w:val="32"/>
        <w:szCs w:val="32"/>
      </w:rPr>
      <w:t xml:space="preserve"> Third Grade </w:t>
    </w:r>
    <w:r>
      <w:ptab w:relativeTo="margin" w:alignment="right" w:leader="none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1675B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0000012E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C2F1074"/>
    <w:multiLevelType w:val="hybridMultilevel"/>
    <w:tmpl w:val="AB6E3CBC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BE255C"/>
    <w:multiLevelType w:val="hybridMultilevel"/>
    <w:tmpl w:val="C29A0E36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3D2EBB"/>
    <w:multiLevelType w:val="hybridMultilevel"/>
    <w:tmpl w:val="0DF84360"/>
    <w:lvl w:ilvl="0" w:tplc="BFBAD1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7">
    <w:nsid w:val="1BA0042E"/>
    <w:multiLevelType w:val="hybridMultilevel"/>
    <w:tmpl w:val="211E075A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E80B9C"/>
    <w:multiLevelType w:val="hybridMultilevel"/>
    <w:tmpl w:val="2EB8D6DE"/>
    <w:lvl w:ilvl="0" w:tplc="BFBAD1A4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>
    <w:nsid w:val="37DF33D7"/>
    <w:multiLevelType w:val="hybridMultilevel"/>
    <w:tmpl w:val="D430BCAC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1C70D1"/>
    <w:multiLevelType w:val="hybridMultilevel"/>
    <w:tmpl w:val="83BC3948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0D1A01"/>
    <w:multiLevelType w:val="hybridMultilevel"/>
    <w:tmpl w:val="BBCAB626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FF707B"/>
    <w:multiLevelType w:val="hybridMultilevel"/>
    <w:tmpl w:val="DBB2DE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9B10098"/>
    <w:multiLevelType w:val="hybridMultilevel"/>
    <w:tmpl w:val="FD286A46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C84276"/>
    <w:multiLevelType w:val="hybridMultilevel"/>
    <w:tmpl w:val="E27AE02C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D44860"/>
    <w:multiLevelType w:val="hybridMultilevel"/>
    <w:tmpl w:val="A7923286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2"/>
  </w:num>
  <w:num w:numId="6">
    <w:abstractNumId w:val="8"/>
  </w:num>
  <w:num w:numId="7">
    <w:abstractNumId w:val="6"/>
  </w:num>
  <w:num w:numId="8">
    <w:abstractNumId w:val="10"/>
  </w:num>
  <w:num w:numId="9">
    <w:abstractNumId w:val="13"/>
  </w:num>
  <w:num w:numId="10">
    <w:abstractNumId w:val="9"/>
  </w:num>
  <w:num w:numId="11">
    <w:abstractNumId w:val="15"/>
  </w:num>
  <w:num w:numId="12">
    <w:abstractNumId w:val="7"/>
  </w:num>
  <w:num w:numId="13">
    <w:abstractNumId w:val="4"/>
  </w:num>
  <w:num w:numId="14">
    <w:abstractNumId w:val="11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504"/>
    <w:rsid w:val="00010EA0"/>
    <w:rsid w:val="00017AE3"/>
    <w:rsid w:val="00024544"/>
    <w:rsid w:val="00042E40"/>
    <w:rsid w:val="00064A2F"/>
    <w:rsid w:val="0006533B"/>
    <w:rsid w:val="000718A6"/>
    <w:rsid w:val="000924B6"/>
    <w:rsid w:val="000A19DC"/>
    <w:rsid w:val="000B2DE1"/>
    <w:rsid w:val="000D0B7A"/>
    <w:rsid w:val="00107621"/>
    <w:rsid w:val="0012258A"/>
    <w:rsid w:val="00155F8A"/>
    <w:rsid w:val="00170259"/>
    <w:rsid w:val="001A3E11"/>
    <w:rsid w:val="001E12C6"/>
    <w:rsid w:val="001E4C45"/>
    <w:rsid w:val="001E53CB"/>
    <w:rsid w:val="001F40F3"/>
    <w:rsid w:val="00220287"/>
    <w:rsid w:val="00230B5E"/>
    <w:rsid w:val="0027470C"/>
    <w:rsid w:val="00277041"/>
    <w:rsid w:val="002C1F86"/>
    <w:rsid w:val="002C6288"/>
    <w:rsid w:val="002C665A"/>
    <w:rsid w:val="002E294F"/>
    <w:rsid w:val="00303C39"/>
    <w:rsid w:val="00316264"/>
    <w:rsid w:val="00330AE0"/>
    <w:rsid w:val="00370744"/>
    <w:rsid w:val="00370E92"/>
    <w:rsid w:val="0039554A"/>
    <w:rsid w:val="003F4CAA"/>
    <w:rsid w:val="00405F2B"/>
    <w:rsid w:val="004157A3"/>
    <w:rsid w:val="00422918"/>
    <w:rsid w:val="00427DCE"/>
    <w:rsid w:val="00455244"/>
    <w:rsid w:val="00461BFA"/>
    <w:rsid w:val="005567E7"/>
    <w:rsid w:val="00597122"/>
    <w:rsid w:val="005A2BDA"/>
    <w:rsid w:val="005E3957"/>
    <w:rsid w:val="005F2504"/>
    <w:rsid w:val="005F56B0"/>
    <w:rsid w:val="00603C35"/>
    <w:rsid w:val="00627AF7"/>
    <w:rsid w:val="00633B77"/>
    <w:rsid w:val="00646D99"/>
    <w:rsid w:val="006A131D"/>
    <w:rsid w:val="006B038B"/>
    <w:rsid w:val="006B19E5"/>
    <w:rsid w:val="006B19FB"/>
    <w:rsid w:val="006C1A75"/>
    <w:rsid w:val="006D4AB3"/>
    <w:rsid w:val="00722E80"/>
    <w:rsid w:val="00751D50"/>
    <w:rsid w:val="00756031"/>
    <w:rsid w:val="00765263"/>
    <w:rsid w:val="00793B41"/>
    <w:rsid w:val="007A5DAA"/>
    <w:rsid w:val="007C1F2E"/>
    <w:rsid w:val="007D16E3"/>
    <w:rsid w:val="007E768C"/>
    <w:rsid w:val="00806966"/>
    <w:rsid w:val="008109D6"/>
    <w:rsid w:val="00834A30"/>
    <w:rsid w:val="008419FF"/>
    <w:rsid w:val="00870502"/>
    <w:rsid w:val="00870745"/>
    <w:rsid w:val="00876F22"/>
    <w:rsid w:val="008A0BFA"/>
    <w:rsid w:val="0090413E"/>
    <w:rsid w:val="00904DDD"/>
    <w:rsid w:val="0091513A"/>
    <w:rsid w:val="00952A5D"/>
    <w:rsid w:val="0097168C"/>
    <w:rsid w:val="0099357F"/>
    <w:rsid w:val="009952CD"/>
    <w:rsid w:val="009B1202"/>
    <w:rsid w:val="009B1D24"/>
    <w:rsid w:val="009E6F07"/>
    <w:rsid w:val="009F539E"/>
    <w:rsid w:val="00A06E45"/>
    <w:rsid w:val="00A22DBC"/>
    <w:rsid w:val="00A40A78"/>
    <w:rsid w:val="00A43783"/>
    <w:rsid w:val="00A46959"/>
    <w:rsid w:val="00A6091F"/>
    <w:rsid w:val="00A74346"/>
    <w:rsid w:val="00AB148A"/>
    <w:rsid w:val="00AB6F79"/>
    <w:rsid w:val="00AB7A9D"/>
    <w:rsid w:val="00AC646F"/>
    <w:rsid w:val="00AF54AE"/>
    <w:rsid w:val="00B03605"/>
    <w:rsid w:val="00B10693"/>
    <w:rsid w:val="00B1437A"/>
    <w:rsid w:val="00B1675B"/>
    <w:rsid w:val="00B601A4"/>
    <w:rsid w:val="00B7307D"/>
    <w:rsid w:val="00B800EC"/>
    <w:rsid w:val="00BC71F9"/>
    <w:rsid w:val="00BD626A"/>
    <w:rsid w:val="00C02F2E"/>
    <w:rsid w:val="00C067BA"/>
    <w:rsid w:val="00C0795F"/>
    <w:rsid w:val="00C17C13"/>
    <w:rsid w:val="00C311CE"/>
    <w:rsid w:val="00C343EB"/>
    <w:rsid w:val="00C61C19"/>
    <w:rsid w:val="00C74FE3"/>
    <w:rsid w:val="00C936C4"/>
    <w:rsid w:val="00CA3DB5"/>
    <w:rsid w:val="00CB2B74"/>
    <w:rsid w:val="00CC0A2E"/>
    <w:rsid w:val="00CD6099"/>
    <w:rsid w:val="00CF2B78"/>
    <w:rsid w:val="00D0633F"/>
    <w:rsid w:val="00D0772F"/>
    <w:rsid w:val="00D138F4"/>
    <w:rsid w:val="00D55D11"/>
    <w:rsid w:val="00D72522"/>
    <w:rsid w:val="00DA31C7"/>
    <w:rsid w:val="00DC51A0"/>
    <w:rsid w:val="00DD3888"/>
    <w:rsid w:val="00DF1BD9"/>
    <w:rsid w:val="00E200F6"/>
    <w:rsid w:val="00E21532"/>
    <w:rsid w:val="00E30318"/>
    <w:rsid w:val="00EA06BE"/>
    <w:rsid w:val="00EA42BE"/>
    <w:rsid w:val="00EB5B79"/>
    <w:rsid w:val="00EC37C8"/>
    <w:rsid w:val="00EE61F6"/>
    <w:rsid w:val="00EF4810"/>
    <w:rsid w:val="00F233B4"/>
    <w:rsid w:val="00F2723A"/>
    <w:rsid w:val="00F30242"/>
    <w:rsid w:val="00F371C7"/>
    <w:rsid w:val="00F5512D"/>
    <w:rsid w:val="00F71FD0"/>
    <w:rsid w:val="00FB4BB1"/>
    <w:rsid w:val="00FD7346"/>
    <w:rsid w:val="00FE6D00"/>
    <w:rsid w:val="00FF315D"/>
    <w:rsid w:val="00FF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97D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2504"/>
    <w:pPr>
      <w:spacing w:after="0" w:line="240" w:lineRule="auto"/>
    </w:pPr>
  </w:style>
  <w:style w:type="table" w:styleId="TableGrid">
    <w:name w:val="Table Grid"/>
    <w:basedOn w:val="TableNormal"/>
    <w:uiPriority w:val="59"/>
    <w:rsid w:val="005F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6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C19"/>
  </w:style>
  <w:style w:type="paragraph" w:styleId="Footer">
    <w:name w:val="footer"/>
    <w:basedOn w:val="Normal"/>
    <w:link w:val="Foot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C19"/>
  </w:style>
  <w:style w:type="paragraph" w:styleId="BalloonText">
    <w:name w:val="Balloon Text"/>
    <w:basedOn w:val="Normal"/>
    <w:link w:val="BalloonTextChar"/>
    <w:uiPriority w:val="99"/>
    <w:semiHidden/>
    <w:unhideWhenUsed/>
    <w:rsid w:val="00C6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C1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AB148A"/>
  </w:style>
  <w:style w:type="character" w:styleId="Hyperlink">
    <w:name w:val="Hyperlink"/>
    <w:basedOn w:val="DefaultParagraphFont"/>
    <w:uiPriority w:val="99"/>
    <w:unhideWhenUsed/>
    <w:rsid w:val="0045524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16E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2504"/>
    <w:pPr>
      <w:spacing w:after="0" w:line="240" w:lineRule="auto"/>
    </w:pPr>
  </w:style>
  <w:style w:type="table" w:styleId="TableGrid">
    <w:name w:val="Table Grid"/>
    <w:basedOn w:val="TableNormal"/>
    <w:uiPriority w:val="59"/>
    <w:rsid w:val="005F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6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C19"/>
  </w:style>
  <w:style w:type="paragraph" w:styleId="Footer">
    <w:name w:val="footer"/>
    <w:basedOn w:val="Normal"/>
    <w:link w:val="Foot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C19"/>
  </w:style>
  <w:style w:type="paragraph" w:styleId="BalloonText">
    <w:name w:val="Balloon Text"/>
    <w:basedOn w:val="Normal"/>
    <w:link w:val="BalloonTextChar"/>
    <w:uiPriority w:val="99"/>
    <w:semiHidden/>
    <w:unhideWhenUsed/>
    <w:rsid w:val="00C6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C1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AB148A"/>
  </w:style>
  <w:style w:type="character" w:styleId="Hyperlink">
    <w:name w:val="Hyperlink"/>
    <w:basedOn w:val="DefaultParagraphFont"/>
    <w:uiPriority w:val="99"/>
    <w:unhideWhenUsed/>
    <w:rsid w:val="0045524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16E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cabarrus.k12.nc.us/cms/lib07/NC01910456/Centricity/domain/520/curriculum/ela/1st/unit1reading/FirstReadingUnit1%20.docx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31FF7-E8F8-0A41-A397-C046B2EB8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608</Words>
  <Characters>3466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</Company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Cabarrus County Schools</dc:creator>
  <cp:lastModifiedBy>Tara Nattrass</cp:lastModifiedBy>
  <cp:revision>4</cp:revision>
  <cp:lastPrinted>2013-08-01T19:32:00Z</cp:lastPrinted>
  <dcterms:created xsi:type="dcterms:W3CDTF">2014-06-14T19:25:00Z</dcterms:created>
  <dcterms:modified xsi:type="dcterms:W3CDTF">2014-06-14T19:32:00Z</dcterms:modified>
</cp:coreProperties>
</file>